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153888" w:rsidRDefault="00E13AF8" w:rsidP="00BD314C">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781A56" w:rsidRDefault="00781A56" w:rsidP="009F1D56"/>
    <w:p w:rsidR="00A75375" w:rsidRDefault="008521B5" w:rsidP="00FB3247">
      <w:pPr>
        <w:rPr>
          <w:bCs/>
        </w:rPr>
      </w:pPr>
      <w:r>
        <w:rPr>
          <w:bCs/>
        </w:rPr>
        <w:t xml:space="preserve">    </w:t>
      </w:r>
    </w:p>
    <w:p w:rsidR="00FB3247" w:rsidRPr="00A75375" w:rsidRDefault="00FB3247" w:rsidP="00FB3247">
      <w:pPr>
        <w:jc w:val="right"/>
        <w:rPr>
          <w:b/>
          <w:bCs/>
        </w:rPr>
      </w:pPr>
    </w:p>
    <w:p w:rsidR="009F1D56" w:rsidRDefault="009F1D56" w:rsidP="00915B7D">
      <w:pPr>
        <w:rPr>
          <w:b/>
        </w:rPr>
      </w:pPr>
    </w:p>
    <w:p w:rsidR="00BD314C" w:rsidRDefault="00BD314C" w:rsidP="00915B7D">
      <w:pPr>
        <w:rPr>
          <w:b/>
        </w:rPr>
      </w:pPr>
    </w:p>
    <w:p w:rsidR="00BD314C" w:rsidRDefault="00BD314C" w:rsidP="00915B7D">
      <w:pPr>
        <w:rPr>
          <w:b/>
        </w:rPr>
      </w:pPr>
    </w:p>
    <w:p w:rsidR="00BD314C" w:rsidRDefault="00BD314C" w:rsidP="00915B7D">
      <w:pPr>
        <w:rPr>
          <w:b/>
        </w:rPr>
      </w:pPr>
    </w:p>
    <w:p w:rsidR="00BD314C" w:rsidRDefault="00BD314C" w:rsidP="00915B7D">
      <w:pPr>
        <w:rPr>
          <w:b/>
        </w:rPr>
      </w:pPr>
    </w:p>
    <w:p w:rsidR="00BD314C" w:rsidRDefault="00BD314C" w:rsidP="00915B7D">
      <w:pPr>
        <w:rPr>
          <w:b/>
        </w:rPr>
      </w:pPr>
    </w:p>
    <w:p w:rsidR="00BD314C" w:rsidRDefault="00BD314C" w:rsidP="00915B7D">
      <w:pPr>
        <w:rPr>
          <w:b/>
        </w:rPr>
      </w:pPr>
    </w:p>
    <w:p w:rsidR="00BD314C" w:rsidRDefault="00BD314C" w:rsidP="00915B7D">
      <w:pPr>
        <w:rPr>
          <w:b/>
        </w:rPr>
      </w:pPr>
    </w:p>
    <w:p w:rsidR="009F1D56" w:rsidRDefault="009F1D56" w:rsidP="00915B7D">
      <w:pPr>
        <w:rPr>
          <w:b/>
        </w:rPr>
      </w:pPr>
    </w:p>
    <w:p w:rsidR="009F1D56" w:rsidRDefault="009F1D56" w:rsidP="00915B7D">
      <w:pPr>
        <w:rPr>
          <w:b/>
        </w:rPr>
      </w:pPr>
    </w:p>
    <w:p w:rsidR="009F1D56" w:rsidRDefault="009F1D56" w:rsidP="00915B7D">
      <w:pPr>
        <w:rPr>
          <w:b/>
        </w:rPr>
      </w:pPr>
    </w:p>
    <w:p w:rsidR="00FB3247" w:rsidRDefault="00FB3247" w:rsidP="00915B7D">
      <w:pPr>
        <w:rPr>
          <w:b/>
        </w:rPr>
      </w:pPr>
    </w:p>
    <w:p w:rsidR="00241731" w:rsidRDefault="00241731"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EE4054" w:rsidRPr="00EE4054">
        <w:rPr>
          <w:sz w:val="26"/>
          <w:szCs w:val="26"/>
        </w:rPr>
        <w:t>оказание услуг почтовой связи</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D314C" w:rsidRPr="00BD314C">
        <w:rPr>
          <w:iCs/>
        </w:rPr>
        <w:t>12</w:t>
      </w:r>
      <w:r w:rsidR="00A75375">
        <w:rPr>
          <w:iCs/>
        </w:rPr>
        <w:t xml:space="preserve">» </w:t>
      </w:r>
      <w:r w:rsidR="006F6DDB">
        <w:rPr>
          <w:iCs/>
        </w:rPr>
        <w:t>декабря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D314C" w:rsidRDefault="00BD314C" w:rsidP="0005731D">
      <w:pPr>
        <w:pStyle w:val="rvps1"/>
        <w:jc w:val="left"/>
      </w:pPr>
    </w:p>
    <w:p w:rsidR="00BD314C" w:rsidRDefault="00BD314C" w:rsidP="0005731D">
      <w:pPr>
        <w:pStyle w:val="rvps1"/>
        <w:jc w:val="left"/>
      </w:pPr>
      <w:bookmarkStart w:id="0" w:name="_GoBack"/>
      <w:bookmarkEnd w:id="0"/>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3"/>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865AE2">
          <w:rPr>
            <w:noProof/>
            <w:webHidden/>
          </w:rPr>
          <w:t>3</w:t>
        </w:r>
        <w:r>
          <w:rPr>
            <w:noProof/>
            <w:webHidden/>
          </w:rPr>
          <w:fldChar w:fldCharType="end"/>
        </w:r>
      </w:hyperlink>
    </w:p>
    <w:p w:rsidR="00915B7D" w:rsidRPr="008E3CB4" w:rsidRDefault="00865AE2" w:rsidP="00915B7D">
      <w:pPr>
        <w:pStyle w:val="13"/>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65AE2" w:rsidP="00915B7D">
      <w:pPr>
        <w:pStyle w:val="13"/>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65AE2" w:rsidP="00915B7D">
      <w:pPr>
        <w:pStyle w:val="13"/>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865AE2" w:rsidP="00915B7D">
      <w:pPr>
        <w:pStyle w:val="23"/>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865AE2" w:rsidP="00915B7D">
      <w:pPr>
        <w:pStyle w:val="23"/>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865AE2" w:rsidP="00915B7D">
      <w:pPr>
        <w:pStyle w:val="23"/>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865AE2" w:rsidP="00CE01F6">
      <w:pPr>
        <w:pStyle w:val="13"/>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865AE2" w:rsidP="00915B7D">
      <w:pPr>
        <w:pStyle w:val="13"/>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865AE2" w:rsidP="00915B7D">
      <w:pPr>
        <w:pStyle w:val="13"/>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0"/>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EE4054">
        <w:rPr>
          <w:b/>
          <w:szCs w:val="26"/>
        </w:rPr>
        <w:t>оказание услуг почтовой связи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EE405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D5712" w:rsidRDefault="00EE4054" w:rsidP="00AD5712">
            <w:pPr>
              <w:autoSpaceDE w:val="0"/>
              <w:autoSpaceDN w:val="0"/>
              <w:adjustRightInd w:val="0"/>
              <w:jc w:val="both"/>
              <w:rPr>
                <w:rFonts w:eastAsia="Calibri"/>
                <w:bCs/>
              </w:rPr>
            </w:pPr>
            <w:r>
              <w:rPr>
                <w:rFonts w:eastAsia="Calibri"/>
                <w:bCs/>
              </w:rPr>
              <w:t>Лукина Елена Михайловна</w:t>
            </w:r>
          </w:p>
          <w:p w:rsidR="00A26A86" w:rsidRPr="00144A2E" w:rsidRDefault="00AD5712" w:rsidP="00AD5712">
            <w:pPr>
              <w:autoSpaceDE w:val="0"/>
              <w:autoSpaceDN w:val="0"/>
              <w:adjustRightInd w:val="0"/>
              <w:jc w:val="both"/>
              <w:rPr>
                <w:rFonts w:eastAsia="Calibri"/>
              </w:rPr>
            </w:pPr>
            <w:r w:rsidRPr="00B57D6D">
              <w:rPr>
                <w:rFonts w:eastAsia="Calibri"/>
                <w:bCs/>
                <w:color w:val="000000"/>
              </w:rPr>
              <w:t>тел</w:t>
            </w:r>
            <w:r w:rsidRPr="00144A2E">
              <w:rPr>
                <w:rFonts w:eastAsia="Calibri"/>
                <w:bCs/>
                <w:color w:val="000000"/>
              </w:rPr>
              <w:t>. + 7 (347)</w:t>
            </w:r>
            <w:r w:rsidR="003A3376" w:rsidRPr="00144A2E">
              <w:rPr>
                <w:rFonts w:eastAsia="Calibri"/>
                <w:bCs/>
                <w:color w:val="000000"/>
              </w:rPr>
              <w:t xml:space="preserve"> </w:t>
            </w:r>
            <w:r w:rsidR="00EE4054" w:rsidRPr="00144A2E">
              <w:rPr>
                <w:rFonts w:eastAsia="Calibri"/>
                <w:bCs/>
                <w:color w:val="000000"/>
              </w:rPr>
              <w:t>2215427</w:t>
            </w:r>
            <w:r w:rsidRPr="00144A2E">
              <w:rPr>
                <w:rFonts w:eastAsia="Calibri"/>
                <w:bCs/>
                <w:color w:val="000000"/>
              </w:rPr>
              <w:t xml:space="preserve">, </w:t>
            </w:r>
            <w:r w:rsidRPr="00B57D6D">
              <w:rPr>
                <w:rFonts w:eastAsia="Calibri"/>
                <w:bCs/>
                <w:color w:val="000000"/>
                <w:lang w:val="en-US"/>
              </w:rPr>
              <w:t>e</w:t>
            </w:r>
            <w:r w:rsidRPr="00144A2E">
              <w:rPr>
                <w:rFonts w:eastAsia="Calibri"/>
                <w:bCs/>
                <w:color w:val="000000"/>
              </w:rPr>
              <w:t>-</w:t>
            </w:r>
            <w:r w:rsidRPr="00B57D6D">
              <w:rPr>
                <w:rFonts w:eastAsia="Calibri"/>
                <w:bCs/>
                <w:color w:val="000000"/>
                <w:lang w:val="en-US"/>
              </w:rPr>
              <w:t>mail</w:t>
            </w:r>
            <w:r w:rsidRPr="00144A2E">
              <w:rPr>
                <w:rFonts w:eastAsia="Calibri"/>
                <w:bCs/>
                <w:color w:val="000000"/>
              </w:rPr>
              <w:t xml:space="preserve">: </w:t>
            </w:r>
            <w:hyperlink r:id="rId14" w:history="1">
              <w:r w:rsidR="00EE4054" w:rsidRPr="008D515D">
                <w:rPr>
                  <w:rStyle w:val="a5"/>
                  <w:lang w:val="en-US"/>
                </w:rPr>
                <w:t>e</w:t>
              </w:r>
              <w:r w:rsidR="00EE4054" w:rsidRPr="00144A2E">
                <w:rPr>
                  <w:rStyle w:val="a5"/>
                </w:rPr>
                <w:t>.</w:t>
              </w:r>
              <w:r w:rsidR="00EE4054" w:rsidRPr="008D515D">
                <w:rPr>
                  <w:rStyle w:val="a5"/>
                  <w:lang w:val="en-US"/>
                </w:rPr>
                <w:t>lukina</w:t>
              </w:r>
              <w:r w:rsidR="00EE4054" w:rsidRPr="00144A2E">
                <w:rPr>
                  <w:rStyle w:val="a5"/>
                </w:rPr>
                <w:t>@</w:t>
              </w:r>
              <w:r w:rsidR="00EE4054" w:rsidRPr="008D515D">
                <w:rPr>
                  <w:rStyle w:val="a5"/>
                  <w:lang w:val="en-US"/>
                </w:rPr>
                <w:t>bashtel</w:t>
              </w:r>
              <w:r w:rsidR="00EE4054" w:rsidRPr="00144A2E">
                <w:rPr>
                  <w:rStyle w:val="a5"/>
                </w:rPr>
                <w:t>.</w:t>
              </w:r>
              <w:proofErr w:type="spellStart"/>
              <w:r w:rsidR="00EE4054" w:rsidRPr="008D515D">
                <w:rPr>
                  <w:rStyle w:val="a5"/>
                  <w:lang w:val="en-US"/>
                </w:rPr>
                <w:t>ru</w:t>
              </w:r>
              <w:proofErr w:type="spellEnd"/>
            </w:hyperlink>
            <w:r w:rsidR="00EE4054" w:rsidRPr="00144A2E">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EE4054">
              <w:rPr>
                <w:b/>
                <w:szCs w:val="26"/>
              </w:rPr>
              <w:t>оказание услуг почтовой связи</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C979F4" w:rsidP="00A75375">
            <w:pPr>
              <w:pStyle w:val="Default"/>
              <w:jc w:val="both"/>
              <w:rPr>
                <w:iCs/>
                <w:color w:val="auto"/>
              </w:rPr>
            </w:pPr>
            <w:r>
              <w:t>1 222 000,00</w:t>
            </w:r>
            <w:r w:rsidRPr="00597980">
              <w:t xml:space="preserve"> (</w:t>
            </w:r>
            <w:r>
              <w:t>Один миллион двести двадцать две тысячи</w:t>
            </w:r>
            <w:r w:rsidRPr="00597980">
              <w:t xml:space="preserve">) рублей 00 копеек, </w:t>
            </w:r>
            <w:r w:rsidRPr="00332B4A">
              <w:t xml:space="preserve">в том числе НДС </w:t>
            </w:r>
            <w:r>
              <w:t>186 406,78</w:t>
            </w:r>
            <w:r w:rsidRPr="00332B4A">
              <w:t xml:space="preserve"> (</w:t>
            </w:r>
            <w:r>
              <w:t>Сто восемьдесят шесть тысяч четыреста шесть</w:t>
            </w:r>
            <w:r w:rsidRPr="00332B4A">
              <w:t>)</w:t>
            </w:r>
            <w:r>
              <w:t xml:space="preserve"> рублей, 78</w:t>
            </w:r>
            <w:r w:rsidRPr="00332B4A">
              <w:t xml:space="preserve"> коп</w:t>
            </w:r>
            <w:r>
              <w:t>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F25C1E">
            <w:pPr>
              <w:pStyle w:val="Default"/>
              <w:rPr>
                <w:iCs/>
              </w:rPr>
            </w:pPr>
            <w:r w:rsidRPr="00F84878">
              <w:rPr>
                <w:iCs/>
              </w:rPr>
              <w:t xml:space="preserve"> </w:t>
            </w:r>
            <w:r w:rsidR="00D02223">
              <w:rPr>
                <w:iCs/>
              </w:rPr>
              <w:t xml:space="preserve">не позднее </w:t>
            </w:r>
            <w:r w:rsidRPr="00F84878">
              <w:rPr>
                <w:iCs/>
              </w:rPr>
              <w:t>«</w:t>
            </w:r>
            <w:r w:rsidR="007F3AB6">
              <w:rPr>
                <w:iCs/>
              </w:rPr>
              <w:t>19</w:t>
            </w:r>
            <w:r w:rsidR="00763932">
              <w:rPr>
                <w:iCs/>
              </w:rPr>
              <w:t>»</w:t>
            </w:r>
            <w:r w:rsidRPr="00F84878">
              <w:rPr>
                <w:iCs/>
              </w:rPr>
              <w:t xml:space="preserve"> </w:t>
            </w:r>
            <w:r w:rsidR="00F25C1E">
              <w:rPr>
                <w:iCs/>
              </w:rPr>
              <w:t>декабря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0"/>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65AE2">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865AE2">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865AE2"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4"/>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EE405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EE4054" w:rsidRDefault="00EE4054" w:rsidP="00EE4054">
            <w:pPr>
              <w:autoSpaceDE w:val="0"/>
              <w:autoSpaceDN w:val="0"/>
              <w:adjustRightInd w:val="0"/>
              <w:jc w:val="both"/>
              <w:rPr>
                <w:rFonts w:eastAsia="Calibri"/>
                <w:bCs/>
              </w:rPr>
            </w:pPr>
            <w:r>
              <w:rPr>
                <w:rFonts w:eastAsia="Calibri"/>
                <w:bCs/>
              </w:rPr>
              <w:t>Лукина Елена Михайловна</w:t>
            </w:r>
          </w:p>
          <w:p w:rsidR="00915B7D" w:rsidRPr="00144A2E" w:rsidRDefault="00EE4054" w:rsidP="00EE4054">
            <w:pPr>
              <w:pStyle w:val="Default"/>
              <w:rPr>
                <w:bCs/>
                <w:sz w:val="10"/>
                <w:szCs w:val="10"/>
              </w:rPr>
            </w:pPr>
            <w:r w:rsidRPr="00B57D6D">
              <w:rPr>
                <w:bCs/>
              </w:rPr>
              <w:t>тел</w:t>
            </w:r>
            <w:r w:rsidRPr="00144A2E">
              <w:rPr>
                <w:bCs/>
              </w:rPr>
              <w:t xml:space="preserve">. + 7 (347) 2215427, </w:t>
            </w:r>
            <w:r w:rsidRPr="00B57D6D">
              <w:rPr>
                <w:bCs/>
                <w:lang w:val="en-US"/>
              </w:rPr>
              <w:t>e</w:t>
            </w:r>
            <w:r w:rsidRPr="00144A2E">
              <w:rPr>
                <w:bCs/>
              </w:rPr>
              <w:t>-</w:t>
            </w:r>
            <w:r w:rsidRPr="00B57D6D">
              <w:rPr>
                <w:bCs/>
                <w:lang w:val="en-US"/>
              </w:rPr>
              <w:t>mail</w:t>
            </w:r>
            <w:r w:rsidRPr="00144A2E">
              <w:rPr>
                <w:bCs/>
              </w:rPr>
              <w:t xml:space="preserve">: </w:t>
            </w:r>
            <w:hyperlink r:id="rId25" w:history="1">
              <w:r w:rsidRPr="008D515D">
                <w:rPr>
                  <w:rStyle w:val="a5"/>
                  <w:lang w:val="en-US"/>
                </w:rPr>
                <w:t>e</w:t>
              </w:r>
              <w:r w:rsidRPr="00144A2E">
                <w:rPr>
                  <w:rStyle w:val="a5"/>
                </w:rPr>
                <w:t>.</w:t>
              </w:r>
              <w:r w:rsidRPr="008D515D">
                <w:rPr>
                  <w:rStyle w:val="a5"/>
                  <w:lang w:val="en-US"/>
                </w:rPr>
                <w:t>lukina</w:t>
              </w:r>
              <w:r w:rsidRPr="00144A2E">
                <w:rPr>
                  <w:rStyle w:val="a5"/>
                </w:rPr>
                <w:t>@</w:t>
              </w:r>
              <w:r w:rsidRPr="008D515D">
                <w:rPr>
                  <w:rStyle w:val="a5"/>
                  <w:lang w:val="en-US"/>
                </w:rPr>
                <w:t>bashtel</w:t>
              </w:r>
              <w:r w:rsidRPr="00144A2E">
                <w:rPr>
                  <w:rStyle w:val="a5"/>
                </w:rPr>
                <w:t>.</w:t>
              </w:r>
              <w:proofErr w:type="spellStart"/>
              <w:r w:rsidRPr="008D515D">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144A2E"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C979F4" w:rsidP="00AF782E">
            <w:pPr>
              <w:pStyle w:val="afff9"/>
              <w:rPr>
                <w:rFonts w:cs="Times New Roman"/>
              </w:rPr>
            </w:pPr>
            <w:r w:rsidRPr="00597980">
              <w:t xml:space="preserve">Федеральное государственное унитарное предприятие «Почта России» </w:t>
            </w:r>
            <w:r>
              <w:t xml:space="preserve">в лице филиала Управление Федеральной Почтовой Связи Республики Башкортостан </w:t>
            </w:r>
            <w:r w:rsidRPr="00597980">
              <w:t>(ФГУП «Почта России»</w:t>
            </w:r>
            <w:r>
              <w:t xml:space="preserve"> в лице филиала УФПС РБ</w:t>
            </w:r>
            <w:r w:rsidRPr="00597980">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C979F4" w:rsidP="00D02223">
            <w:pPr>
              <w:rPr>
                <w:color w:val="FF0000"/>
              </w:rPr>
            </w:pPr>
            <w:r w:rsidRPr="00597980">
              <w:t>450000, Российская Федерация, г. Уфа, ул. Ленина, д. 28.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7C304E">
            <w:pPr>
              <w:rPr>
                <w:i/>
                <w:color w:val="FF0000"/>
              </w:rPr>
            </w:pPr>
            <w:r w:rsidRPr="00F84878">
              <w:rPr>
                <w:iCs/>
              </w:rPr>
              <w:t xml:space="preserve"> </w:t>
            </w:r>
            <w:r w:rsidR="00D02223">
              <w:rPr>
                <w:iCs/>
              </w:rPr>
              <w:t xml:space="preserve">не позднее </w:t>
            </w:r>
            <w:r w:rsidR="007F3AB6">
              <w:rPr>
                <w:iCs/>
              </w:rPr>
              <w:t>«19</w:t>
            </w:r>
            <w:r w:rsidR="0033721F" w:rsidRPr="00F84878">
              <w:rPr>
                <w:iCs/>
              </w:rPr>
              <w:t xml:space="preserve">» </w:t>
            </w:r>
            <w:r w:rsidR="00F25C1E">
              <w:rPr>
                <w:iCs/>
              </w:rPr>
              <w:t>декабря</w:t>
            </w:r>
            <w:r w:rsidR="0033721F">
              <w:rPr>
                <w:iCs/>
              </w:rPr>
              <w:t xml:space="preserve"> 2017</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EE4054">
              <w:rPr>
                <w:b/>
                <w:szCs w:val="26"/>
              </w:rPr>
              <w:t>оказание услуг почтовой связи</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C979F4" w:rsidP="007F3AB6">
            <w:pPr>
              <w:jc w:val="both"/>
            </w:pPr>
            <w:r>
              <w:t>1 222 000,00</w:t>
            </w:r>
            <w:r w:rsidRPr="00597980">
              <w:t xml:space="preserve"> (</w:t>
            </w:r>
            <w:r>
              <w:t>Один миллион двести двадцать две тысячи</w:t>
            </w:r>
            <w:r w:rsidRPr="00597980">
              <w:t xml:space="preserve">) рублей 00 копеек, </w:t>
            </w:r>
            <w:r w:rsidRPr="00332B4A">
              <w:t xml:space="preserve">в том числе НДС </w:t>
            </w:r>
            <w:r>
              <w:t>186 406,78</w:t>
            </w:r>
            <w:r w:rsidRPr="00332B4A">
              <w:t xml:space="preserve"> (</w:t>
            </w:r>
            <w:r>
              <w:t>Сто восемьдесят шесть тысяч четыреста шесть</w:t>
            </w:r>
            <w:r w:rsidRPr="00332B4A">
              <w:t>)</w:t>
            </w:r>
            <w:r>
              <w:t xml:space="preserve"> рублей, 78</w:t>
            </w:r>
            <w:r w:rsidRPr="00332B4A">
              <w:t xml:space="preserve"> коп</w:t>
            </w:r>
            <w:r>
              <w:t>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865AE2">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865AE2">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865AE2">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3"/>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4"/>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865AE2">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4"/>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3"/>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0"/>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0"/>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BF6C42" w:rsidRPr="00140902" w:rsidRDefault="00140902" w:rsidP="00BF6C42">
      <w:pPr>
        <w:pStyle w:val="af1"/>
        <w:jc w:val="both"/>
        <w:rPr>
          <w:rFonts w:ascii="Times New Roman" w:hAnsi="Times New Roman"/>
          <w:sz w:val="32"/>
          <w:szCs w:val="24"/>
        </w:rPr>
      </w:pPr>
      <w:r w:rsidRPr="00140902">
        <w:rPr>
          <w:rFonts w:ascii="Times New Roman" w:eastAsia="MS Mincho" w:hAnsi="Times New Roman"/>
          <w:sz w:val="24"/>
          <w:lang w:eastAsia="x-none"/>
        </w:rPr>
        <w:t>Проект Договора представлен в отдельном файле (Приложение №1 к Документации о закупке).</w:t>
      </w:r>
    </w:p>
    <w:sectPr w:rsidR="00BF6C42" w:rsidRPr="00140902" w:rsidSect="004210FE">
      <w:footerReference w:type="even" r:id="rId3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A86" w:rsidRDefault="00A26A86">
      <w:r>
        <w:separator/>
      </w:r>
    </w:p>
  </w:endnote>
  <w:endnote w:type="continuationSeparator" w:id="0">
    <w:p w:rsidR="00A26A86" w:rsidRDefault="00A2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PragmaticaC">
    <w:charset w:val="59"/>
    <w:family w:val="auto"/>
    <w:pitch w:val="variable"/>
    <w:sig w:usb0="80000283" w:usb1="0000004A"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2B8" w:rsidRDefault="008542B8" w:rsidP="00316BA1">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8542B8" w:rsidRDefault="008542B8" w:rsidP="00316BA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2B8" w:rsidRPr="008A1893" w:rsidRDefault="008542B8" w:rsidP="00316BA1">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865AE2">
      <w:rPr>
        <w:rStyle w:val="afc"/>
        <w:noProof/>
      </w:rPr>
      <w:t>16</w:t>
    </w:r>
    <w:r w:rsidRPr="008A1893">
      <w:rPr>
        <w:rStyle w:val="afc"/>
      </w:rPr>
      <w:fldChar w:fldCharType="end"/>
    </w:r>
  </w:p>
  <w:p w:rsidR="008542B8" w:rsidRDefault="008542B8" w:rsidP="00316BA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A86" w:rsidRDefault="00A26A86">
      <w:r>
        <w:separator/>
      </w:r>
    </w:p>
  </w:footnote>
  <w:footnote w:type="continuationSeparator" w:id="0">
    <w:p w:rsidR="00A26A86" w:rsidRDefault="00A26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8"/>
      <w:jc w:val="center"/>
    </w:pPr>
    <w:r>
      <w:fldChar w:fldCharType="begin"/>
    </w:r>
    <w:r>
      <w:instrText>PAGE   \* MERGEFORMAT</w:instrText>
    </w:r>
    <w:r>
      <w:fldChar w:fldCharType="separate"/>
    </w:r>
    <w:r w:rsidR="00865AE2">
      <w:rPr>
        <w:noProof/>
      </w:rPr>
      <w:t>11</w:t>
    </w:r>
    <w:r>
      <w:fldChar w:fldCharType="end"/>
    </w:r>
  </w:p>
  <w:p w:rsidR="00A26A86" w:rsidRDefault="00A26A8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8"/>
      <w:jc w:val="center"/>
    </w:pPr>
    <w:r>
      <w:fldChar w:fldCharType="begin"/>
    </w:r>
    <w:r>
      <w:instrText>PAGE   \* MERGEFORMAT</w:instrText>
    </w:r>
    <w:r>
      <w:fldChar w:fldCharType="separate"/>
    </w:r>
    <w:r w:rsidR="00865AE2">
      <w:rPr>
        <w:noProof/>
      </w:rPr>
      <w:t>16</w:t>
    </w:r>
    <w:r>
      <w:fldChar w:fldCharType="end"/>
    </w:r>
  </w:p>
  <w:p w:rsidR="00A26A86" w:rsidRDefault="00A26A8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1E52614A"/>
    <w:multiLevelType w:val="hybridMultilevel"/>
    <w:tmpl w:val="5906C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3"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49C7E76"/>
    <w:multiLevelType w:val="multilevel"/>
    <w:tmpl w:val="AD6EED86"/>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0751910"/>
    <w:multiLevelType w:val="multilevel"/>
    <w:tmpl w:val="E71E1086"/>
    <w:lvl w:ilvl="0">
      <w:start w:val="1"/>
      <w:numFmt w:val="decimal"/>
      <w:pStyle w:val="1"/>
      <w:lvlText w:val="%1."/>
      <w:lvlJc w:val="left"/>
      <w:pPr>
        <w:tabs>
          <w:tab w:val="num" w:pos="567"/>
        </w:tabs>
        <w:ind w:left="567" w:hanging="567"/>
      </w:pPr>
    </w:lvl>
    <w:lvl w:ilvl="1">
      <w:start w:val="1"/>
      <w:numFmt w:val="decimal"/>
      <w:pStyle w:val="21"/>
      <w:lvlText w:val="%1.%2."/>
      <w:lvlJc w:val="left"/>
      <w:pPr>
        <w:tabs>
          <w:tab w:val="num" w:pos="-425"/>
        </w:tabs>
        <w:ind w:left="850" w:hanging="708"/>
      </w:pPr>
      <w:rPr>
        <w:sz w:val="20"/>
        <w:szCs w:val="20"/>
      </w:rPr>
    </w:lvl>
    <w:lvl w:ilvl="2">
      <w:start w:val="1"/>
      <w:numFmt w:val="decimal"/>
      <w:pStyle w:val="31"/>
      <w:lvlText w:val="%1.%2.%3."/>
      <w:lvlJc w:val="left"/>
      <w:pPr>
        <w:tabs>
          <w:tab w:val="num" w:pos="-1275"/>
        </w:tabs>
        <w:ind w:left="708" w:hanging="708"/>
      </w:pPr>
    </w:lvl>
    <w:lvl w:ilvl="3">
      <w:start w:val="1"/>
      <w:numFmt w:val="decimal"/>
      <w:lvlText w:val="%1.%2.%3.%4."/>
      <w:lvlJc w:val="left"/>
      <w:pPr>
        <w:tabs>
          <w:tab w:val="num" w:pos="0"/>
        </w:tabs>
        <w:ind w:left="2691" w:hanging="708"/>
      </w:pPr>
    </w:lvl>
    <w:lvl w:ilvl="4">
      <w:start w:val="1"/>
      <w:numFmt w:val="decimal"/>
      <w:lvlText w:val="%1.%2.%3.%4.%5."/>
      <w:lvlJc w:val="left"/>
      <w:pPr>
        <w:tabs>
          <w:tab w:val="num" w:pos="0"/>
        </w:tabs>
        <w:ind w:left="3399" w:hanging="708"/>
      </w:pPr>
    </w:lvl>
    <w:lvl w:ilvl="5">
      <w:start w:val="1"/>
      <w:numFmt w:val="decimal"/>
      <w:lvlText w:val="%1.%2.%3.%4.%5.%6."/>
      <w:lvlJc w:val="left"/>
      <w:pPr>
        <w:tabs>
          <w:tab w:val="num" w:pos="0"/>
        </w:tabs>
        <w:ind w:left="4107" w:hanging="708"/>
      </w:pPr>
    </w:lvl>
    <w:lvl w:ilvl="6">
      <w:start w:val="1"/>
      <w:numFmt w:val="decimal"/>
      <w:lvlText w:val="%1.%2.%3.%4.%5.%6.%7."/>
      <w:lvlJc w:val="left"/>
      <w:pPr>
        <w:tabs>
          <w:tab w:val="num" w:pos="0"/>
        </w:tabs>
        <w:ind w:left="4815" w:hanging="708"/>
      </w:pPr>
    </w:lvl>
    <w:lvl w:ilvl="7">
      <w:start w:val="1"/>
      <w:numFmt w:val="decimal"/>
      <w:lvlText w:val="%1.%2.%3.%4.%5.%6.%7.%8."/>
      <w:lvlJc w:val="left"/>
      <w:pPr>
        <w:tabs>
          <w:tab w:val="num" w:pos="0"/>
        </w:tabs>
        <w:ind w:left="5523" w:hanging="708"/>
      </w:pPr>
    </w:lvl>
    <w:lvl w:ilvl="8">
      <w:start w:val="1"/>
      <w:numFmt w:val="decimal"/>
      <w:lvlText w:val="%1.%2.%3.%4.%5.%6.%7.%8.%9."/>
      <w:lvlJc w:val="left"/>
      <w:pPr>
        <w:tabs>
          <w:tab w:val="num" w:pos="0"/>
        </w:tabs>
        <w:ind w:left="6231" w:hanging="708"/>
      </w:pPr>
    </w:lvl>
  </w:abstractNum>
  <w:abstractNum w:abstractNumId="2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4434412B"/>
    <w:multiLevelType w:val="multilevel"/>
    <w:tmpl w:val="7592DB72"/>
    <w:lvl w:ilvl="0">
      <w:start w:val="5"/>
      <w:numFmt w:val="decimal"/>
      <w:pStyle w:val="32"/>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336888"/>
    <w:multiLevelType w:val="hybridMultilevel"/>
    <w:tmpl w:val="CEAAC4F2"/>
    <w:lvl w:ilvl="0" w:tplc="5B925BA2">
      <w:start w:val="1"/>
      <w:numFmt w:val="bullet"/>
      <w:pStyle w:val="22"/>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6"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8A864D5"/>
    <w:multiLevelType w:val="multilevel"/>
    <w:tmpl w:val="0419001F"/>
    <w:numStyleLink w:val="111111"/>
  </w:abstractNum>
  <w:abstractNum w:abstractNumId="39"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4"/>
  </w:num>
  <w:num w:numId="2">
    <w:abstractNumId w:val="32"/>
  </w:num>
  <w:num w:numId="3">
    <w:abstractNumId w:val="27"/>
  </w:num>
  <w:num w:numId="4">
    <w:abstractNumId w:val="43"/>
  </w:num>
  <w:num w:numId="5">
    <w:abstractNumId w:val="37"/>
  </w:num>
  <w:num w:numId="6">
    <w:abstractNumId w:val="25"/>
  </w:num>
  <w:num w:numId="7">
    <w:abstractNumId w:val="31"/>
  </w:num>
  <w:num w:numId="8">
    <w:abstractNumId w:val="18"/>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9"/>
  </w:num>
  <w:num w:numId="17">
    <w:abstractNumId w:val="7"/>
  </w:num>
  <w:num w:numId="18">
    <w:abstractNumId w:val="33"/>
  </w:num>
  <w:num w:numId="19">
    <w:abstractNumId w:val="35"/>
  </w:num>
  <w:num w:numId="20">
    <w:abstractNumId w:val="16"/>
  </w:num>
  <w:num w:numId="21">
    <w:abstractNumId w:val="45"/>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2">
    <w:abstractNumId w:val="24"/>
  </w:num>
  <w:num w:numId="23">
    <w:abstractNumId w:val="29"/>
  </w:num>
  <w:num w:numId="24">
    <w:abstractNumId w:val="30"/>
  </w:num>
  <w:num w:numId="25">
    <w:abstractNumId w:val="42"/>
  </w:num>
  <w:num w:numId="26">
    <w:abstractNumId w:val="17"/>
  </w:num>
  <w:num w:numId="27">
    <w:abstractNumId w:val="14"/>
  </w:num>
  <w:num w:numId="28">
    <w:abstractNumId w:val="41"/>
  </w:num>
  <w:num w:numId="29">
    <w:abstractNumId w:val="39"/>
  </w:num>
  <w:num w:numId="30">
    <w:abstractNumId w:val="34"/>
  </w:num>
  <w:num w:numId="31">
    <w:abstractNumId w:val="45"/>
  </w:num>
  <w:num w:numId="32">
    <w:abstractNumId w:val="38"/>
  </w:num>
  <w:num w:numId="33">
    <w:abstractNumId w:val="36"/>
  </w:num>
  <w:num w:numId="34">
    <w:abstractNumId w:val="40"/>
  </w:num>
  <w:num w:numId="35">
    <w:abstractNumId w:val="26"/>
  </w:num>
  <w:num w:numId="36">
    <w:abstractNumId w:val="38"/>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7">
    <w:abstractNumId w:val="23"/>
  </w:num>
  <w:num w:numId="38">
    <w:abstractNumId w:val="15"/>
  </w:num>
  <w:num w:numId="39">
    <w:abstractNumId w:val="21"/>
  </w:num>
  <w:num w:numId="40">
    <w:abstractNumId w:val="22"/>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95A"/>
    <w:rsid w:val="00005DD8"/>
    <w:rsid w:val="000115EA"/>
    <w:rsid w:val="00013E3D"/>
    <w:rsid w:val="00014864"/>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74947"/>
    <w:rsid w:val="00080FB9"/>
    <w:rsid w:val="00083565"/>
    <w:rsid w:val="0008738E"/>
    <w:rsid w:val="00095938"/>
    <w:rsid w:val="000A0FAA"/>
    <w:rsid w:val="000A11CB"/>
    <w:rsid w:val="000A2BE7"/>
    <w:rsid w:val="000B00B2"/>
    <w:rsid w:val="000B0BE2"/>
    <w:rsid w:val="000C6659"/>
    <w:rsid w:val="000D6A6E"/>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3795B"/>
    <w:rsid w:val="00140902"/>
    <w:rsid w:val="001412FA"/>
    <w:rsid w:val="00144A2E"/>
    <w:rsid w:val="00145BEB"/>
    <w:rsid w:val="00145CCF"/>
    <w:rsid w:val="00146118"/>
    <w:rsid w:val="00153888"/>
    <w:rsid w:val="00156A9C"/>
    <w:rsid w:val="001968EB"/>
    <w:rsid w:val="00197D48"/>
    <w:rsid w:val="00197F71"/>
    <w:rsid w:val="001A0136"/>
    <w:rsid w:val="001C0801"/>
    <w:rsid w:val="001C4740"/>
    <w:rsid w:val="001E194D"/>
    <w:rsid w:val="001E68AE"/>
    <w:rsid w:val="001F272A"/>
    <w:rsid w:val="001F4097"/>
    <w:rsid w:val="001F68BA"/>
    <w:rsid w:val="00200B88"/>
    <w:rsid w:val="00203DB1"/>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F67BE"/>
    <w:rsid w:val="003051B1"/>
    <w:rsid w:val="00306AEE"/>
    <w:rsid w:val="00316457"/>
    <w:rsid w:val="003249F5"/>
    <w:rsid w:val="0032545C"/>
    <w:rsid w:val="0032605E"/>
    <w:rsid w:val="0033461A"/>
    <w:rsid w:val="003366DA"/>
    <w:rsid w:val="0033721F"/>
    <w:rsid w:val="00344AAA"/>
    <w:rsid w:val="00347E3C"/>
    <w:rsid w:val="00351136"/>
    <w:rsid w:val="003526BF"/>
    <w:rsid w:val="0036183F"/>
    <w:rsid w:val="00367C3F"/>
    <w:rsid w:val="00367C7E"/>
    <w:rsid w:val="003762FB"/>
    <w:rsid w:val="003818B0"/>
    <w:rsid w:val="003964E0"/>
    <w:rsid w:val="003A0F27"/>
    <w:rsid w:val="003A3376"/>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4D08"/>
    <w:rsid w:val="004547CD"/>
    <w:rsid w:val="00454977"/>
    <w:rsid w:val="00461D0B"/>
    <w:rsid w:val="00463C34"/>
    <w:rsid w:val="00467CCA"/>
    <w:rsid w:val="004717BC"/>
    <w:rsid w:val="00471E06"/>
    <w:rsid w:val="00474A1F"/>
    <w:rsid w:val="00475E3A"/>
    <w:rsid w:val="0048002B"/>
    <w:rsid w:val="00481C02"/>
    <w:rsid w:val="004862E1"/>
    <w:rsid w:val="004865E2"/>
    <w:rsid w:val="004A4570"/>
    <w:rsid w:val="004A764C"/>
    <w:rsid w:val="004B4DED"/>
    <w:rsid w:val="004C0D27"/>
    <w:rsid w:val="004C0F8F"/>
    <w:rsid w:val="004C3BDF"/>
    <w:rsid w:val="004D2D1F"/>
    <w:rsid w:val="004D347C"/>
    <w:rsid w:val="004D465D"/>
    <w:rsid w:val="004D6006"/>
    <w:rsid w:val="004D775A"/>
    <w:rsid w:val="004E0956"/>
    <w:rsid w:val="004F03AF"/>
    <w:rsid w:val="004F3A41"/>
    <w:rsid w:val="004F76C0"/>
    <w:rsid w:val="00507A23"/>
    <w:rsid w:val="00534895"/>
    <w:rsid w:val="00535D62"/>
    <w:rsid w:val="00536A02"/>
    <w:rsid w:val="0054094B"/>
    <w:rsid w:val="00543264"/>
    <w:rsid w:val="005441A9"/>
    <w:rsid w:val="00545A7E"/>
    <w:rsid w:val="00551687"/>
    <w:rsid w:val="0056208C"/>
    <w:rsid w:val="005647A3"/>
    <w:rsid w:val="00566240"/>
    <w:rsid w:val="00571C96"/>
    <w:rsid w:val="0057378B"/>
    <w:rsid w:val="005821EF"/>
    <w:rsid w:val="005850CE"/>
    <w:rsid w:val="00585161"/>
    <w:rsid w:val="00586B77"/>
    <w:rsid w:val="00592535"/>
    <w:rsid w:val="00593906"/>
    <w:rsid w:val="0059402E"/>
    <w:rsid w:val="00597D2D"/>
    <w:rsid w:val="005A30C0"/>
    <w:rsid w:val="005A6699"/>
    <w:rsid w:val="005B27D4"/>
    <w:rsid w:val="005B3FA3"/>
    <w:rsid w:val="005C2293"/>
    <w:rsid w:val="005C4BAD"/>
    <w:rsid w:val="005C68D7"/>
    <w:rsid w:val="005D6E58"/>
    <w:rsid w:val="005E3247"/>
    <w:rsid w:val="005F11E9"/>
    <w:rsid w:val="005F3678"/>
    <w:rsid w:val="005F3BB4"/>
    <w:rsid w:val="005F5AD8"/>
    <w:rsid w:val="005F699D"/>
    <w:rsid w:val="00600917"/>
    <w:rsid w:val="006016B1"/>
    <w:rsid w:val="006075C6"/>
    <w:rsid w:val="00610F3B"/>
    <w:rsid w:val="0062020E"/>
    <w:rsid w:val="00625A76"/>
    <w:rsid w:val="00627C93"/>
    <w:rsid w:val="006412EB"/>
    <w:rsid w:val="00641690"/>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2695"/>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3FE1"/>
    <w:rsid w:val="007E4654"/>
    <w:rsid w:val="007F11B0"/>
    <w:rsid w:val="007F3AB6"/>
    <w:rsid w:val="007F3DCE"/>
    <w:rsid w:val="00813B65"/>
    <w:rsid w:val="00825534"/>
    <w:rsid w:val="00827009"/>
    <w:rsid w:val="0083017D"/>
    <w:rsid w:val="0083262D"/>
    <w:rsid w:val="008335BB"/>
    <w:rsid w:val="00833E4F"/>
    <w:rsid w:val="00834AC3"/>
    <w:rsid w:val="00844F13"/>
    <w:rsid w:val="0084681E"/>
    <w:rsid w:val="008521B5"/>
    <w:rsid w:val="008529B9"/>
    <w:rsid w:val="008542B8"/>
    <w:rsid w:val="00855765"/>
    <w:rsid w:val="00861D2E"/>
    <w:rsid w:val="008641B1"/>
    <w:rsid w:val="00865AE2"/>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5D0"/>
    <w:rsid w:val="00952A95"/>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111D"/>
    <w:rsid w:val="009D1560"/>
    <w:rsid w:val="009D2E6A"/>
    <w:rsid w:val="009D5AF2"/>
    <w:rsid w:val="009D6786"/>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D5712"/>
    <w:rsid w:val="00AE51EE"/>
    <w:rsid w:val="00AF09DF"/>
    <w:rsid w:val="00AF217A"/>
    <w:rsid w:val="00AF782E"/>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D314C"/>
    <w:rsid w:val="00BE342A"/>
    <w:rsid w:val="00BF5E24"/>
    <w:rsid w:val="00BF6C42"/>
    <w:rsid w:val="00C04168"/>
    <w:rsid w:val="00C04268"/>
    <w:rsid w:val="00C175B2"/>
    <w:rsid w:val="00C21C29"/>
    <w:rsid w:val="00C24E40"/>
    <w:rsid w:val="00C31113"/>
    <w:rsid w:val="00C33476"/>
    <w:rsid w:val="00C40C24"/>
    <w:rsid w:val="00C65123"/>
    <w:rsid w:val="00C668EC"/>
    <w:rsid w:val="00C80C8D"/>
    <w:rsid w:val="00C82CB8"/>
    <w:rsid w:val="00C83D1C"/>
    <w:rsid w:val="00C90CF9"/>
    <w:rsid w:val="00C978EC"/>
    <w:rsid w:val="00C979F4"/>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1E03"/>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0F97"/>
    <w:rsid w:val="00EA5444"/>
    <w:rsid w:val="00EB0214"/>
    <w:rsid w:val="00EB7AD5"/>
    <w:rsid w:val="00EC19CD"/>
    <w:rsid w:val="00EC5A22"/>
    <w:rsid w:val="00EC6910"/>
    <w:rsid w:val="00ED005F"/>
    <w:rsid w:val="00ED32AC"/>
    <w:rsid w:val="00ED63F3"/>
    <w:rsid w:val="00EE4054"/>
    <w:rsid w:val="00EE5758"/>
    <w:rsid w:val="00EF740E"/>
    <w:rsid w:val="00F0122F"/>
    <w:rsid w:val="00F07073"/>
    <w:rsid w:val="00F07165"/>
    <w:rsid w:val="00F07789"/>
    <w:rsid w:val="00F13872"/>
    <w:rsid w:val="00F15B80"/>
    <w:rsid w:val="00F2446A"/>
    <w:rsid w:val="00F25C1E"/>
    <w:rsid w:val="00F3201D"/>
    <w:rsid w:val="00F334FE"/>
    <w:rsid w:val="00F35F16"/>
    <w:rsid w:val="00F40B4E"/>
    <w:rsid w:val="00F4196A"/>
    <w:rsid w:val="00F43CB1"/>
    <w:rsid w:val="00F579A5"/>
    <w:rsid w:val="00F6062D"/>
    <w:rsid w:val="00F65F96"/>
    <w:rsid w:val="00F67532"/>
    <w:rsid w:val="00F77C2E"/>
    <w:rsid w:val="00F80461"/>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2"/>
    <w:qFormat/>
    <w:rsid w:val="00915B7D"/>
    <w:pPr>
      <w:keepNext/>
      <w:keepLines/>
      <w:spacing w:before="480"/>
      <w:outlineLvl w:val="0"/>
    </w:pPr>
    <w:rPr>
      <w:rFonts w:ascii="Cambria" w:hAnsi="Cambria"/>
      <w:b/>
      <w:bCs/>
      <w:color w:val="365F91"/>
      <w:sz w:val="28"/>
      <w:szCs w:val="28"/>
    </w:rPr>
  </w:style>
  <w:style w:type="paragraph" w:styleId="24">
    <w:name w:val="heading 2"/>
    <w:aliases w:val="H2,H2 Знак,h2,2,Header 2"/>
    <w:basedOn w:val="a1"/>
    <w:next w:val="a1"/>
    <w:link w:val="25"/>
    <w:qFormat/>
    <w:rsid w:val="00915B7D"/>
    <w:pPr>
      <w:keepNext/>
      <w:keepLines/>
      <w:spacing w:before="200"/>
      <w:outlineLvl w:val="1"/>
    </w:pPr>
    <w:rPr>
      <w:rFonts w:ascii="Cambria" w:hAnsi="Cambria"/>
      <w:b/>
      <w:bCs/>
      <w:color w:val="4F81BD"/>
      <w:sz w:val="26"/>
      <w:szCs w:val="26"/>
    </w:rPr>
  </w:style>
  <w:style w:type="paragraph" w:styleId="33">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4"/>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0"/>
    <w:rsid w:val="00915B7D"/>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h2 Знак,2 Знак,Header 2 Знак"/>
    <w:basedOn w:val="a2"/>
    <w:link w:val="24"/>
    <w:rsid w:val="00915B7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3"/>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3">
    <w:name w:val="toc 1"/>
    <w:basedOn w:val="a1"/>
    <w:next w:val="a1"/>
    <w:autoRedefine/>
    <w:uiPriority w:val="39"/>
    <w:qFormat/>
    <w:rsid w:val="00915B7D"/>
    <w:pPr>
      <w:ind w:firstLine="34"/>
    </w:pPr>
  </w:style>
  <w:style w:type="paragraph" w:styleId="23">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nhideWhenUsed/>
    <w:rsid w:val="00915B7D"/>
    <w:pPr>
      <w:tabs>
        <w:tab w:val="center" w:pos="4677"/>
        <w:tab w:val="right" w:pos="9355"/>
      </w:tabs>
    </w:pPr>
  </w:style>
  <w:style w:type="character" w:customStyle="1" w:styleId="a9">
    <w:name w:val="Верхний колонтитул Знак"/>
    <w:basedOn w:val="a2"/>
    <w:link w:val="a8"/>
    <w:rsid w:val="00915B7D"/>
    <w:rPr>
      <w:rFonts w:ascii="Times New Roman" w:eastAsia="Times New Roman" w:hAnsi="Times New Roman" w:cs="Times New Roman"/>
      <w:sz w:val="24"/>
      <w:szCs w:val="24"/>
      <w:lang w:eastAsia="ru-RU"/>
    </w:rPr>
  </w:style>
  <w:style w:type="paragraph" w:styleId="aa">
    <w:name w:val="footer"/>
    <w:basedOn w:val="a1"/>
    <w:link w:val="ab"/>
    <w:unhideWhenUsed/>
    <w:rsid w:val="00915B7D"/>
    <w:pPr>
      <w:tabs>
        <w:tab w:val="center" w:pos="4677"/>
        <w:tab w:val="right" w:pos="9355"/>
      </w:tabs>
    </w:pPr>
  </w:style>
  <w:style w:type="character" w:customStyle="1" w:styleId="ab">
    <w:name w:val="Нижний колонтитул Знак"/>
    <w:basedOn w:val="a2"/>
    <w:link w:val="aa"/>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5">
    <w:name w:val="Стиль3"/>
    <w:basedOn w:val="26"/>
    <w:rsid w:val="00915B7D"/>
    <w:pPr>
      <w:widowControl w:val="0"/>
      <w:tabs>
        <w:tab w:val="num" w:pos="1307"/>
      </w:tabs>
      <w:adjustRightInd w:val="0"/>
      <w:spacing w:after="0" w:line="240" w:lineRule="auto"/>
      <w:ind w:left="1080"/>
      <w:jc w:val="both"/>
    </w:pPr>
    <w:rPr>
      <w:szCs w:val="20"/>
    </w:rPr>
  </w:style>
  <w:style w:type="paragraph" w:styleId="26">
    <w:name w:val="Body Text Indent 2"/>
    <w:basedOn w:val="a1"/>
    <w:link w:val="27"/>
    <w:unhideWhenUsed/>
    <w:rsid w:val="00915B7D"/>
    <w:pPr>
      <w:spacing w:after="120" w:line="480" w:lineRule="auto"/>
      <w:ind w:left="283"/>
    </w:pPr>
  </w:style>
  <w:style w:type="character" w:customStyle="1" w:styleId="27">
    <w:name w:val="Основной текст с отступом 2 Знак"/>
    <w:basedOn w:val="a2"/>
    <w:link w:val="26"/>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4">
    <w:name w:val="Ариал Знак1"/>
    <w:link w:val="af5"/>
    <w:locked/>
    <w:rsid w:val="00915B7D"/>
    <w:rPr>
      <w:rFonts w:ascii="Arial" w:hAnsi="Arial" w:cs="Arial"/>
    </w:rPr>
  </w:style>
  <w:style w:type="paragraph" w:customStyle="1" w:styleId="af5">
    <w:name w:val="Ариал"/>
    <w:basedOn w:val="a1"/>
    <w:link w:val="14"/>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nhideWhenUsed/>
    <w:rsid w:val="00915B7D"/>
    <w:rPr>
      <w:sz w:val="16"/>
      <w:szCs w:val="16"/>
    </w:rPr>
  </w:style>
  <w:style w:type="paragraph" w:styleId="afe">
    <w:name w:val="annotation text"/>
    <w:basedOn w:val="a1"/>
    <w:link w:val="aff"/>
    <w:unhideWhenUsed/>
    <w:rsid w:val="00915B7D"/>
    <w:rPr>
      <w:sz w:val="20"/>
      <w:szCs w:val="20"/>
    </w:rPr>
  </w:style>
  <w:style w:type="character" w:customStyle="1" w:styleId="aff">
    <w:name w:val="Текст примечания Знак"/>
    <w:basedOn w:val="a2"/>
    <w:link w:val="afe"/>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8">
    <w:name w:val="Body Text 2"/>
    <w:basedOn w:val="a1"/>
    <w:link w:val="29"/>
    <w:unhideWhenUsed/>
    <w:rsid w:val="00915B7D"/>
    <w:rPr>
      <w:i/>
      <w:color w:val="FF0000"/>
      <w:sz w:val="26"/>
      <w:szCs w:val="26"/>
    </w:rPr>
  </w:style>
  <w:style w:type="character" w:customStyle="1" w:styleId="29">
    <w:name w:val="Основной текст 2 Знак"/>
    <w:basedOn w:val="a2"/>
    <w:link w:val="28"/>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0"/>
    <w:next w:val="a1"/>
    <w:uiPriority w:val="39"/>
    <w:qFormat/>
    <w:rsid w:val="00915B7D"/>
    <w:pPr>
      <w:spacing w:line="276" w:lineRule="auto"/>
      <w:outlineLvl w:val="9"/>
    </w:pPr>
  </w:style>
  <w:style w:type="paragraph" w:styleId="36">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7">
    <w:name w:val="Body Text 3"/>
    <w:basedOn w:val="a1"/>
    <w:link w:val="38"/>
    <w:unhideWhenUsed/>
    <w:rsid w:val="00915B7D"/>
    <w:pPr>
      <w:autoSpaceDE w:val="0"/>
      <w:autoSpaceDN w:val="0"/>
      <w:adjustRightInd w:val="0"/>
    </w:pPr>
    <w:rPr>
      <w:sz w:val="26"/>
      <w:szCs w:val="26"/>
    </w:rPr>
  </w:style>
  <w:style w:type="character" w:customStyle="1" w:styleId="38">
    <w:name w:val="Основной текст 3 Знак"/>
    <w:basedOn w:val="a2"/>
    <w:link w:val="37"/>
    <w:rsid w:val="00915B7D"/>
    <w:rPr>
      <w:rFonts w:ascii="Times New Roman" w:eastAsia="Times New Roman" w:hAnsi="Times New Roman" w:cs="Times New Roman"/>
      <w:sz w:val="26"/>
      <w:szCs w:val="26"/>
      <w:lang w:eastAsia="ru-RU"/>
    </w:rPr>
  </w:style>
  <w:style w:type="paragraph" w:styleId="39">
    <w:name w:val="Body Text Indent 3"/>
    <w:basedOn w:val="a1"/>
    <w:link w:val="3a"/>
    <w:unhideWhenUsed/>
    <w:rsid w:val="00915B7D"/>
    <w:pPr>
      <w:tabs>
        <w:tab w:val="num" w:pos="1200"/>
      </w:tabs>
      <w:ind w:left="16"/>
      <w:jc w:val="both"/>
    </w:pPr>
    <w:rPr>
      <w:i/>
      <w:color w:val="808080"/>
    </w:rPr>
  </w:style>
  <w:style w:type="character" w:customStyle="1" w:styleId="3a">
    <w:name w:val="Основной текст с отступом 3 Знак"/>
    <w:basedOn w:val="a2"/>
    <w:link w:val="39"/>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a">
    <w:name w:val="çàãîëîâîê 2"/>
    <w:basedOn w:val="a1"/>
    <w:next w:val="a1"/>
    <w:rsid w:val="00915B7D"/>
    <w:pPr>
      <w:keepNext/>
      <w:jc w:val="both"/>
    </w:pPr>
    <w:rPr>
      <w:szCs w:val="20"/>
      <w:lang w:val="en-GB"/>
    </w:rPr>
  </w:style>
  <w:style w:type="paragraph" w:customStyle="1" w:styleId="15">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6">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b">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7"/>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7">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b">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8">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9">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a">
    <w:name w:val="СМК 1"/>
    <w:basedOn w:val="10"/>
    <w:next w:val="a1"/>
    <w:rsid w:val="002B0A62"/>
    <w:pPr>
      <w:keepLines w:val="0"/>
      <w:tabs>
        <w:tab w:val="num" w:pos="0"/>
      </w:tabs>
      <w:spacing w:before="120" w:after="120"/>
      <w:ind w:left="709"/>
    </w:pPr>
    <w:rPr>
      <w:rFonts w:ascii="Times New Roman" w:hAnsi="Times New Roman"/>
      <w:color w:val="auto"/>
    </w:rPr>
  </w:style>
  <w:style w:type="paragraph" w:customStyle="1" w:styleId="2d">
    <w:name w:val="СМК 2"/>
    <w:basedOn w:val="24"/>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e">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2">
    <w:name w:val="маркированный список 3"/>
    <w:basedOn w:val="2f"/>
    <w:rsid w:val="00987D62"/>
    <w:pPr>
      <w:numPr>
        <w:numId w:val="7"/>
      </w:numPr>
      <w:tabs>
        <w:tab w:val="num" w:pos="1438"/>
      </w:tabs>
      <w:spacing w:before="60"/>
      <w:ind w:left="1438" w:right="-285"/>
      <w:jc w:val="both"/>
    </w:pPr>
  </w:style>
  <w:style w:type="paragraph" w:styleId="2f">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3"/>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b">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0">
    <w:name w:val="Договор содержание 2"/>
    <w:basedOn w:val="affff5"/>
    <w:rsid w:val="00987D62"/>
    <w:pPr>
      <w:spacing w:before="100" w:beforeAutospacing="1" w:after="100" w:afterAutospacing="1"/>
      <w:jc w:val="left"/>
    </w:pPr>
    <w:rPr>
      <w:sz w:val="20"/>
    </w:rPr>
  </w:style>
  <w:style w:type="paragraph" w:customStyle="1" w:styleId="1c">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d">
    <w:name w:val="Стиль1"/>
    <w:basedOn w:val="a1"/>
    <w:rsid w:val="00987D62"/>
    <w:pPr>
      <w:jc w:val="both"/>
    </w:pPr>
    <w:rPr>
      <w:sz w:val="20"/>
      <w:szCs w:val="20"/>
    </w:rPr>
  </w:style>
  <w:style w:type="paragraph" w:customStyle="1" w:styleId="1e">
    <w:name w:val="çàãîëîâîê 1"/>
    <w:basedOn w:val="a1"/>
    <w:next w:val="a1"/>
    <w:rsid w:val="00987D62"/>
    <w:pPr>
      <w:keepNext/>
      <w:autoSpaceDE w:val="0"/>
      <w:autoSpaceDN w:val="0"/>
    </w:pPr>
    <w:rPr>
      <w:b/>
      <w:bCs/>
      <w:sz w:val="28"/>
      <w:szCs w:val="28"/>
    </w:rPr>
  </w:style>
  <w:style w:type="paragraph" w:customStyle="1" w:styleId="2f1">
    <w:name w:val="Îñíîâíîé òåêñò 2"/>
    <w:basedOn w:val="a1"/>
    <w:rsid w:val="00987D62"/>
    <w:pPr>
      <w:autoSpaceDE w:val="0"/>
      <w:autoSpaceDN w:val="0"/>
      <w:ind w:firstLine="720"/>
      <w:jc w:val="both"/>
    </w:pPr>
    <w:rPr>
      <w:sz w:val="28"/>
      <w:szCs w:val="28"/>
    </w:rPr>
  </w:style>
  <w:style w:type="paragraph" w:customStyle="1" w:styleId="3d">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f">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2">
    <w:name w:val="Текст_бюл2"/>
    <w:basedOn w:val="a1"/>
    <w:rsid w:val="00987D62"/>
    <w:pPr>
      <w:numPr>
        <w:numId w:val="18"/>
      </w:numPr>
    </w:pPr>
    <w:rPr>
      <w:szCs w:val="20"/>
    </w:rPr>
  </w:style>
  <w:style w:type="paragraph" w:customStyle="1" w:styleId="111">
    <w:name w:val="Заголовок 11"/>
    <w:basedOn w:val="16"/>
    <w:next w:val="16"/>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2">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0">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8"/>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1"/>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paragraph" w:customStyle="1" w:styleId="21">
    <w:name w:val="Пункт договора уровень 2"/>
    <w:basedOn w:val="a1"/>
    <w:rsid w:val="00BF6C42"/>
    <w:pPr>
      <w:numPr>
        <w:ilvl w:val="1"/>
        <w:numId w:val="41"/>
      </w:numPr>
      <w:jc w:val="both"/>
    </w:pPr>
    <w:rPr>
      <w:rFonts w:ascii="Arial" w:hAnsi="Arial"/>
      <w:sz w:val="20"/>
    </w:rPr>
  </w:style>
  <w:style w:type="paragraph" w:customStyle="1" w:styleId="1">
    <w:name w:val="Пункт договора уровень 1"/>
    <w:basedOn w:val="13"/>
    <w:next w:val="21"/>
    <w:rsid w:val="00BF6C42"/>
    <w:pPr>
      <w:numPr>
        <w:numId w:val="41"/>
      </w:numPr>
      <w:spacing w:before="120" w:after="120"/>
      <w:jc w:val="both"/>
    </w:pPr>
    <w:rPr>
      <w:rFonts w:ascii="Arial" w:hAnsi="Arial"/>
      <w:b/>
      <w:szCs w:val="20"/>
    </w:rPr>
  </w:style>
  <w:style w:type="paragraph" w:customStyle="1" w:styleId="31">
    <w:name w:val="Пункт договора уровень 3"/>
    <w:basedOn w:val="21"/>
    <w:rsid w:val="00BF6C42"/>
    <w:pPr>
      <w:numPr>
        <w:ilvl w:val="2"/>
      </w:numPr>
    </w:pPr>
  </w:style>
  <w:style w:type="paragraph" w:customStyle="1" w:styleId="afffff3">
    <w:name w:val="Буллит"/>
    <w:basedOn w:val="a1"/>
    <w:rsid w:val="00BF6C42"/>
    <w:pPr>
      <w:tabs>
        <w:tab w:val="left" w:pos="567"/>
        <w:tab w:val="left" w:pos="1701"/>
        <w:tab w:val="right" w:leader="dot" w:pos="9298"/>
      </w:tabs>
      <w:ind w:left="567" w:hanging="567"/>
      <w:jc w:val="both"/>
    </w:pPr>
    <w:rPr>
      <w:rFonts w:ascii="PragmaticaC" w:hAnsi="PragmaticaC"/>
      <w:snapToGrid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e.lukina@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lukin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1C69E-58B9-46BB-86F0-0033DDD52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4239</Words>
  <Characters>24166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cp:revision>
  <cp:lastPrinted>2017-12-12T11:56:00Z</cp:lastPrinted>
  <dcterms:created xsi:type="dcterms:W3CDTF">2017-12-11T10:39:00Z</dcterms:created>
  <dcterms:modified xsi:type="dcterms:W3CDTF">2017-12-12T11:56:00Z</dcterms:modified>
</cp:coreProperties>
</file>